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A1C87C3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9295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0925AF88" w:rsidR="0060224E" w:rsidRDefault="0060224E" w:rsidP="00A9295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04C9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04C97">
        <w:rPr>
          <w:rFonts w:ascii="Tahoma" w:hAnsi="Tahoma" w:cs="Tahoma"/>
          <w:b/>
          <w:bCs/>
          <w:color w:val="000000"/>
        </w:rPr>
        <w:t>Budowa Punktu Selektywnego Zbierania Odpadów Komunalnych” – etap 1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6123681E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D04C97">
        <w:rPr>
          <w:rFonts w:ascii="Tahoma" w:eastAsia="Lucida Sans Unicode" w:hAnsi="Tahoma" w:cs="Tahoma"/>
          <w:b/>
          <w:bCs/>
          <w:kern w:val="3"/>
          <w:lang w:eastAsia="zh-CN"/>
        </w:rPr>
        <w:t>pk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473DA" w:rsidRPr="00877A6F" w14:paraId="43DFF688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87A68" w14:textId="77777777" w:rsidR="008473DA" w:rsidRPr="00877A6F" w:rsidRDefault="008473DA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CE07E" w14:textId="77777777" w:rsidR="008473DA" w:rsidRPr="00877A6F" w:rsidRDefault="008473DA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A230" w14:textId="77777777" w:rsidR="008473DA" w:rsidRPr="00F3431D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5E40D278" w14:textId="77777777" w:rsidR="008473DA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77D726EC" w14:textId="77777777" w:rsidR="008473DA" w:rsidRDefault="008473DA" w:rsidP="008473DA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13FD2A11" w14:textId="77777777" w:rsidR="008473DA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60D0D27" w14:textId="72438B3D" w:rsidR="008473DA" w:rsidRPr="00F3431D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E60AB" w14:textId="77777777" w:rsidR="008473DA" w:rsidRPr="00877A6F" w:rsidRDefault="008473DA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F4F3E" w14:textId="77777777" w:rsidR="008473DA" w:rsidRPr="00877A6F" w:rsidRDefault="008473DA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473DA" w:rsidRPr="00877A6F" w14:paraId="3B009E6B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72410" w14:textId="77777777" w:rsidR="008473DA" w:rsidRPr="00877A6F" w:rsidRDefault="008473DA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F5527" w14:textId="77777777" w:rsidR="008473DA" w:rsidRPr="00877A6F" w:rsidRDefault="008473DA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A44D1" w14:textId="77777777" w:rsidR="008473DA" w:rsidRPr="00F3431D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67BEC683" w14:textId="77777777" w:rsidR="008473DA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1CD27F76" w14:textId="77777777" w:rsidR="008473DA" w:rsidRDefault="008473DA" w:rsidP="008473DA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52708C9C" w14:textId="77777777" w:rsidR="008473DA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0927CC1" w14:textId="42CF2619" w:rsidR="008473DA" w:rsidRPr="00F3431D" w:rsidRDefault="008473DA" w:rsidP="008473DA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8CBCE" w14:textId="77777777" w:rsidR="008473DA" w:rsidRPr="00877A6F" w:rsidRDefault="008473DA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99EA" w14:textId="77777777" w:rsidR="008473DA" w:rsidRPr="00877A6F" w:rsidRDefault="008473DA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75B88" w14:textId="77777777" w:rsidR="00437C93" w:rsidRDefault="00437C93" w:rsidP="00DA5839">
      <w:r>
        <w:separator/>
      </w:r>
    </w:p>
  </w:endnote>
  <w:endnote w:type="continuationSeparator" w:id="0">
    <w:p w14:paraId="327E68F5" w14:textId="77777777" w:rsidR="00437C93" w:rsidRDefault="00437C9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D5D1" w14:textId="77777777" w:rsidR="00437C93" w:rsidRDefault="00437C93" w:rsidP="00DA5839">
      <w:r>
        <w:separator/>
      </w:r>
    </w:p>
  </w:footnote>
  <w:footnote w:type="continuationSeparator" w:id="0">
    <w:p w14:paraId="49A46A4A" w14:textId="77777777" w:rsidR="00437C93" w:rsidRDefault="00437C9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2E2C068A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229FAC8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44F5B">
      <w:rPr>
        <w:rFonts w:ascii="Tahoma" w:hAnsi="Tahoma" w:cs="Tahoma"/>
      </w:rPr>
      <w:t>1</w:t>
    </w:r>
    <w:r w:rsidR="00D04C97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93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4F5B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5FFF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2B4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3DA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5FF5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1DBA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ABA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4C97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A6028"/>
    <w:rsid w:val="008C6584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CD5671"/>
    <w:rsid w:val="00D001D0"/>
    <w:rsid w:val="00D52805"/>
    <w:rsid w:val="00D52EE4"/>
    <w:rsid w:val="00D85F7D"/>
    <w:rsid w:val="00DF6D49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2022-09-15T10:07:00Z</dcterms:modified>
</cp:coreProperties>
</file>